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>
      <w:pPr>
        <w:spacing w:line="276" w:lineRule="auto"/>
        <w:rPr>
          <w:b/>
          <w:sz w:val="26"/>
          <w:szCs w:val="26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D03881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D03881" w:rsidRPr="00D03881" w:rsidRDefault="00D03881" w:rsidP="00D03881">
      <w:pPr>
        <w:spacing w:line="276" w:lineRule="auto"/>
        <w:ind w:left="5664" w:firstLine="708"/>
        <w:rPr>
          <w:b/>
          <w:sz w:val="16"/>
          <w:szCs w:val="16"/>
        </w:rPr>
      </w:pPr>
    </w:p>
    <w:p w:rsidR="00F32B93" w:rsidRDefault="00655844" w:rsidP="005D4D33">
      <w:pPr>
        <w:widowControl w:val="0"/>
        <w:snapToGrid w:val="0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9407BA">
        <w:t>ówień publicznych (</w:t>
      </w:r>
      <w:r w:rsidR="002E0DEE" w:rsidRPr="002E0DEE">
        <w:t>Dz. U. z 2018 r. poz. 1986 z późn. zm</w:t>
      </w:r>
      <w:r w:rsidR="00A171E9" w:rsidRPr="008036BE">
        <w:t>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F32B93" w:rsidRDefault="00F32B93" w:rsidP="00EE5550">
      <w:pPr>
        <w:widowControl w:val="0"/>
        <w:snapToGrid w:val="0"/>
        <w:jc w:val="both"/>
        <w:rPr>
          <w:b/>
        </w:rPr>
      </w:pPr>
    </w:p>
    <w:p w:rsidR="00F32B93" w:rsidRDefault="009407BA" w:rsidP="00EE5550">
      <w:pPr>
        <w:pStyle w:val="Tekstpodstawowy"/>
        <w:spacing w:after="0"/>
        <w:jc w:val="center"/>
        <w:rPr>
          <w:b/>
          <w:bCs/>
          <w:iCs/>
          <w:kern w:val="1"/>
          <w:sz w:val="32"/>
          <w:szCs w:val="32"/>
          <w:lang w:eastAsia="ar-SA" w:bidi="hi-IN"/>
        </w:rPr>
      </w:pPr>
      <w:r w:rsidRPr="00D03881">
        <w:rPr>
          <w:b/>
          <w:bCs/>
          <w:iCs/>
          <w:kern w:val="1"/>
          <w:sz w:val="32"/>
          <w:szCs w:val="32"/>
          <w:lang w:eastAsia="ar-SA" w:bidi="hi-IN"/>
        </w:rPr>
        <w:t>„</w:t>
      </w:r>
      <w:r w:rsidR="00EE5550" w:rsidRPr="00EE5550">
        <w:rPr>
          <w:b/>
          <w:bCs/>
          <w:iCs/>
          <w:kern w:val="1"/>
          <w:sz w:val="32"/>
          <w:szCs w:val="32"/>
          <w:lang w:eastAsia="ar-SA" w:bidi="hi-IN"/>
        </w:rPr>
        <w:t>Zakup gazu ziemnego dla Gminy i Miasta Nisko oraz podległych jednostek organizacyjnych na rok 2019</w:t>
      </w:r>
      <w:r w:rsidRPr="00D03881">
        <w:rPr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D03881" w:rsidRPr="00D03881" w:rsidRDefault="00D03881" w:rsidP="00EE5550">
      <w:pPr>
        <w:pStyle w:val="Tekstpodstawowy"/>
        <w:spacing w:after="0"/>
        <w:jc w:val="center"/>
        <w:rPr>
          <w:b/>
          <w:bCs/>
          <w:iCs/>
          <w:kern w:val="1"/>
          <w:sz w:val="26"/>
          <w:szCs w:val="26"/>
          <w:lang w:eastAsia="ar-SA" w:bidi="hi-IN"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EE5550">
        <w:rPr>
          <w:sz w:val="23"/>
          <w:szCs w:val="23"/>
        </w:rPr>
        <w:t>…………………………………………………………………</w:t>
      </w:r>
      <w:r w:rsidR="005F0CD7">
        <w:rPr>
          <w:sz w:val="23"/>
          <w:szCs w:val="23"/>
        </w:rPr>
        <w:t>……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B10021" w:rsidP="002E5D2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2953DD" w:rsidRDefault="00D03881" w:rsidP="00EE5550">
      <w:pPr>
        <w:numPr>
          <w:ilvl w:val="1"/>
          <w:numId w:val="6"/>
        </w:numPr>
        <w:jc w:val="both"/>
        <w:rPr>
          <w:sz w:val="23"/>
          <w:szCs w:val="23"/>
        </w:rPr>
      </w:pPr>
      <w:r w:rsidRPr="00D03881">
        <w:rPr>
          <w:sz w:val="23"/>
          <w:szCs w:val="23"/>
        </w:rPr>
        <w:t>Oferujemy wykonanie</w:t>
      </w:r>
      <w:r>
        <w:rPr>
          <w:sz w:val="23"/>
          <w:szCs w:val="23"/>
        </w:rPr>
        <w:t xml:space="preserve"> zamówienia w zakresie objętym Specyfikacją Istotnych Warunków Z</w:t>
      </w:r>
      <w:r w:rsidRPr="00D03881">
        <w:rPr>
          <w:sz w:val="23"/>
          <w:szCs w:val="23"/>
        </w:rPr>
        <w:t>amówienia za kwotę:</w:t>
      </w:r>
    </w:p>
    <w:tbl>
      <w:tblPr>
        <w:tblW w:w="10241" w:type="dxa"/>
        <w:jc w:val="center"/>
        <w:tblInd w:w="-55" w:type="dxa"/>
        <w:tblLayout w:type="fixed"/>
        <w:tblLook w:val="0000" w:firstRow="0" w:lastRow="0" w:firstColumn="0" w:lastColumn="0" w:noHBand="0" w:noVBand="0"/>
      </w:tblPr>
      <w:tblGrid>
        <w:gridCol w:w="2197"/>
        <w:gridCol w:w="3043"/>
        <w:gridCol w:w="5001"/>
      </w:tblGrid>
      <w:tr w:rsidR="00D03881" w:rsidRPr="00FD0F1D" w:rsidTr="00D03881">
        <w:trPr>
          <w:trHeight w:val="458"/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881" w:rsidRPr="00FD0F1D" w:rsidRDefault="00D03881" w:rsidP="00D0388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D0F1D">
              <w:rPr>
                <w:b/>
                <w:sz w:val="22"/>
                <w:szCs w:val="22"/>
              </w:rPr>
              <w:t>Cena w złotych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881" w:rsidRPr="00FD0F1D" w:rsidRDefault="00D03881" w:rsidP="00D0388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D0F1D">
              <w:rPr>
                <w:b/>
                <w:sz w:val="22"/>
                <w:szCs w:val="22"/>
              </w:rPr>
              <w:t>Słownie</w:t>
            </w:r>
          </w:p>
        </w:tc>
      </w:tr>
      <w:tr w:rsidR="00D03881" w:rsidRPr="00FD0F1D" w:rsidTr="00D03881">
        <w:trPr>
          <w:trHeight w:val="1021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881" w:rsidRPr="0067254A" w:rsidRDefault="00D03881" w:rsidP="00D03881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 w:rsidRPr="0067254A">
              <w:rPr>
                <w:b/>
                <w:sz w:val="20"/>
                <w:szCs w:val="20"/>
              </w:rPr>
              <w:t xml:space="preserve">Wartość *łączna </w:t>
            </w:r>
            <w:r w:rsidRPr="008737A1">
              <w:rPr>
                <w:b/>
                <w:sz w:val="20"/>
                <w:szCs w:val="20"/>
                <w:u w:val="single"/>
              </w:rPr>
              <w:t>netto</w:t>
            </w:r>
            <w:r w:rsidRPr="0067254A">
              <w:rPr>
                <w:b/>
                <w:sz w:val="20"/>
                <w:szCs w:val="20"/>
              </w:rPr>
              <w:t xml:space="preserve"> przeniesiona z tabeli</w:t>
            </w:r>
            <w:r w:rsidR="005C3210">
              <w:rPr>
                <w:b/>
                <w:sz w:val="20"/>
                <w:szCs w:val="20"/>
              </w:rPr>
              <w:t xml:space="preserve"> formularza cenowego</w:t>
            </w:r>
            <w:r w:rsidRPr="0067254A">
              <w:rPr>
                <w:b/>
                <w:sz w:val="20"/>
                <w:szCs w:val="20"/>
              </w:rPr>
              <w:t xml:space="preserve"> 1+2+3+4+5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881" w:rsidRPr="00FD0F1D" w:rsidRDefault="00D03881" w:rsidP="00D03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881" w:rsidRPr="00FD0F1D" w:rsidRDefault="00D03881" w:rsidP="00D0388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03881" w:rsidRPr="00FD0F1D" w:rsidTr="00D03881">
        <w:trPr>
          <w:trHeight w:val="796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881" w:rsidRPr="0004207B" w:rsidRDefault="00D03881" w:rsidP="00D038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04207B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881" w:rsidRPr="00FD0F1D" w:rsidRDefault="00D03881" w:rsidP="00D03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881" w:rsidRPr="00FD0F1D" w:rsidRDefault="00D03881" w:rsidP="00D0388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03881" w:rsidRPr="00FD0F1D" w:rsidTr="00D03881">
        <w:trPr>
          <w:trHeight w:val="837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881" w:rsidRPr="0004207B" w:rsidRDefault="00D03881" w:rsidP="00D0388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</w:t>
            </w:r>
            <w:r w:rsidRPr="0004207B">
              <w:rPr>
                <w:b/>
                <w:sz w:val="20"/>
                <w:szCs w:val="20"/>
              </w:rPr>
              <w:t>łączna</w:t>
            </w:r>
          </w:p>
          <w:p w:rsidR="00D03881" w:rsidRPr="0004207B" w:rsidRDefault="00D03881" w:rsidP="00D038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737A1">
              <w:rPr>
                <w:b/>
                <w:sz w:val="20"/>
                <w:szCs w:val="20"/>
                <w:u w:val="single"/>
              </w:rPr>
              <w:t>brutto</w:t>
            </w:r>
            <w:r>
              <w:rPr>
                <w:b/>
                <w:sz w:val="20"/>
                <w:szCs w:val="20"/>
              </w:rPr>
              <w:t>**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881" w:rsidRPr="00FD0F1D" w:rsidRDefault="00D03881" w:rsidP="00D03881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881" w:rsidRPr="00FD0F1D" w:rsidRDefault="00D03881" w:rsidP="00D0388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5F0CD7" w:rsidRPr="00B23F90" w:rsidRDefault="005F0CD7" w:rsidP="00D03881">
      <w:pPr>
        <w:spacing w:line="288" w:lineRule="auto"/>
        <w:ind w:left="284"/>
        <w:jc w:val="both"/>
      </w:pPr>
      <w:r w:rsidRPr="00B23F90">
        <w:rPr>
          <w:b/>
          <w:bCs/>
          <w:u w:val="single"/>
        </w:rPr>
        <w:t>Termin płatności:*</w:t>
      </w:r>
      <w:r w:rsidRPr="00B23F90">
        <w:t xml:space="preserve"> …………………………………….…</w:t>
      </w:r>
      <w:r>
        <w:t>…………………………</w:t>
      </w:r>
      <w:r w:rsidRPr="00B23F90">
        <w:t>…………</w:t>
      </w:r>
      <w:r>
        <w:t>...</w:t>
      </w:r>
      <w:r w:rsidRPr="00B23F90">
        <w:t>…. dni</w:t>
      </w:r>
    </w:p>
    <w:p w:rsidR="005F0CD7" w:rsidRPr="00D03881" w:rsidRDefault="005F0CD7" w:rsidP="00D03881">
      <w:pPr>
        <w:spacing w:line="288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>Słownie termin płatności: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5F0CD7" w:rsidRDefault="005F0CD7" w:rsidP="00EE5550">
      <w:pPr>
        <w:pStyle w:val="Stopka"/>
        <w:spacing w:line="288" w:lineRule="auto"/>
        <w:ind w:left="284"/>
        <w:jc w:val="center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Pr="004C551C">
        <w:rPr>
          <w:b/>
          <w:i/>
          <w:sz w:val="23"/>
          <w:szCs w:val="23"/>
          <w:u w:val="single"/>
        </w:rPr>
        <w:t>termin płatności należy podąć w pełnych dniach nie krócej jak 14 dni nie dłużej jak 30 dni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</w:t>
      </w:r>
      <w:r w:rsidR="00762BA4">
        <w:rPr>
          <w:sz w:val="23"/>
          <w:szCs w:val="23"/>
        </w:rPr>
        <w:t xml:space="preserve"> zamówienia określonymi w SIWZ </w:t>
      </w:r>
      <w:r>
        <w:rPr>
          <w:sz w:val="23"/>
          <w:szCs w:val="23"/>
        </w:rPr>
        <w:t>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EE5550" w:rsidRPr="00EE5550" w:rsidRDefault="00EE5550" w:rsidP="00EE5550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EE5550">
        <w:rPr>
          <w:sz w:val="23"/>
          <w:szCs w:val="23"/>
        </w:rPr>
        <w:t>Oświadczam</w:t>
      </w:r>
      <w:r>
        <w:rPr>
          <w:sz w:val="23"/>
          <w:szCs w:val="23"/>
        </w:rPr>
        <w:t>y</w:t>
      </w:r>
      <w:r w:rsidRPr="00EE5550">
        <w:rPr>
          <w:sz w:val="23"/>
          <w:szCs w:val="23"/>
        </w:rPr>
        <w:t>, że wypeł</w:t>
      </w:r>
      <w:r>
        <w:rPr>
          <w:sz w:val="23"/>
          <w:szCs w:val="23"/>
        </w:rPr>
        <w:t>niliśmy</w:t>
      </w:r>
      <w:r w:rsidRPr="00EE5550">
        <w:rPr>
          <w:sz w:val="23"/>
          <w:szCs w:val="23"/>
        </w:rPr>
        <w:t xml:space="preserve"> obowiązki i</w:t>
      </w:r>
      <w:r w:rsidR="002E0DEE">
        <w:rPr>
          <w:sz w:val="23"/>
          <w:szCs w:val="23"/>
        </w:rPr>
        <w:t>nformacyjne przewidziane w art.13 lub art.</w:t>
      </w:r>
      <w:r w:rsidRPr="00EE5550">
        <w:rPr>
          <w:sz w:val="23"/>
          <w:szCs w:val="23"/>
        </w:rPr>
        <w:t>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155ABD" w:rsidRPr="00EE5550" w:rsidRDefault="00655844" w:rsidP="00EE5550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155AB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155ABD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EE5550">
      <w:headerReference w:type="default" r:id="rId9"/>
      <w:footerReference w:type="default" r:id="rId10"/>
      <w:pgSz w:w="11906" w:h="16838" w:code="9"/>
      <w:pgMar w:top="851" w:right="720" w:bottom="851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C7" w:rsidRDefault="003029C7" w:rsidP="004142E9">
      <w:r>
        <w:separator/>
      </w:r>
    </w:p>
  </w:endnote>
  <w:endnote w:type="continuationSeparator" w:id="0">
    <w:p w:rsidR="003029C7" w:rsidRDefault="003029C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3029C7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3029C7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C7" w:rsidRDefault="003029C7" w:rsidP="004142E9">
      <w:r>
        <w:separator/>
      </w:r>
    </w:p>
  </w:footnote>
  <w:footnote w:type="continuationSeparator" w:id="0">
    <w:p w:rsidR="003029C7" w:rsidRDefault="003029C7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50" w:rsidRDefault="00EE5550" w:rsidP="00EE5550">
    <w:pPr>
      <w:ind w:left="6804" w:firstLine="708"/>
      <w:rPr>
        <w:b/>
      </w:rPr>
    </w:pPr>
    <w:r>
      <w:rPr>
        <w:b/>
      </w:rPr>
      <w:t>Załącznik nr 1</w:t>
    </w:r>
  </w:p>
  <w:p w:rsidR="00EE5550" w:rsidRPr="00EE5550" w:rsidRDefault="00EE5550" w:rsidP="00EE5550">
    <w:pPr>
      <w:ind w:left="6804" w:firstLine="708"/>
      <w:rPr>
        <w:b/>
      </w:rPr>
    </w:pPr>
    <w:r w:rsidRPr="00B10021">
      <w:rPr>
        <w:b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5ABD"/>
    <w:rsid w:val="001B4489"/>
    <w:rsid w:val="0025509D"/>
    <w:rsid w:val="002633CA"/>
    <w:rsid w:val="002658B0"/>
    <w:rsid w:val="00280BBD"/>
    <w:rsid w:val="002953DD"/>
    <w:rsid w:val="002A0AA8"/>
    <w:rsid w:val="002A49CA"/>
    <w:rsid w:val="002C1CC8"/>
    <w:rsid w:val="002E0DEE"/>
    <w:rsid w:val="002E122F"/>
    <w:rsid w:val="002E5D2C"/>
    <w:rsid w:val="002F6FE1"/>
    <w:rsid w:val="003029C7"/>
    <w:rsid w:val="00325C56"/>
    <w:rsid w:val="00353784"/>
    <w:rsid w:val="003655A7"/>
    <w:rsid w:val="0038268F"/>
    <w:rsid w:val="003A1134"/>
    <w:rsid w:val="003A2007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3245A"/>
    <w:rsid w:val="00571787"/>
    <w:rsid w:val="005851FE"/>
    <w:rsid w:val="00586024"/>
    <w:rsid w:val="005A6B18"/>
    <w:rsid w:val="005B3E80"/>
    <w:rsid w:val="005C3210"/>
    <w:rsid w:val="005D129C"/>
    <w:rsid w:val="005D4D33"/>
    <w:rsid w:val="005E6D0E"/>
    <w:rsid w:val="005F0CD7"/>
    <w:rsid w:val="005F335A"/>
    <w:rsid w:val="00636B30"/>
    <w:rsid w:val="00643FEB"/>
    <w:rsid w:val="00655844"/>
    <w:rsid w:val="0069661C"/>
    <w:rsid w:val="006D5640"/>
    <w:rsid w:val="006E1776"/>
    <w:rsid w:val="00722F73"/>
    <w:rsid w:val="007320B6"/>
    <w:rsid w:val="0074519D"/>
    <w:rsid w:val="00762BA4"/>
    <w:rsid w:val="007E4B34"/>
    <w:rsid w:val="008036BE"/>
    <w:rsid w:val="00815C8C"/>
    <w:rsid w:val="00817C90"/>
    <w:rsid w:val="008376DC"/>
    <w:rsid w:val="008737A1"/>
    <w:rsid w:val="00891A3C"/>
    <w:rsid w:val="008A57FA"/>
    <w:rsid w:val="008D0ED6"/>
    <w:rsid w:val="008D35A7"/>
    <w:rsid w:val="009401B7"/>
    <w:rsid w:val="009407BA"/>
    <w:rsid w:val="00A171E9"/>
    <w:rsid w:val="00A648BC"/>
    <w:rsid w:val="00A649EC"/>
    <w:rsid w:val="00A925FB"/>
    <w:rsid w:val="00A95707"/>
    <w:rsid w:val="00AB5163"/>
    <w:rsid w:val="00AD5EF0"/>
    <w:rsid w:val="00B10021"/>
    <w:rsid w:val="00B20D45"/>
    <w:rsid w:val="00B35732"/>
    <w:rsid w:val="00B560FF"/>
    <w:rsid w:val="00BB62F1"/>
    <w:rsid w:val="00BF763E"/>
    <w:rsid w:val="00C00327"/>
    <w:rsid w:val="00C32548"/>
    <w:rsid w:val="00CB79FC"/>
    <w:rsid w:val="00CD7AB9"/>
    <w:rsid w:val="00CF4197"/>
    <w:rsid w:val="00D03881"/>
    <w:rsid w:val="00D30BF0"/>
    <w:rsid w:val="00D973B2"/>
    <w:rsid w:val="00DE2278"/>
    <w:rsid w:val="00E10D34"/>
    <w:rsid w:val="00E11F61"/>
    <w:rsid w:val="00E22265"/>
    <w:rsid w:val="00E64CC5"/>
    <w:rsid w:val="00EC1322"/>
    <w:rsid w:val="00EE359C"/>
    <w:rsid w:val="00EE5550"/>
    <w:rsid w:val="00F32B93"/>
    <w:rsid w:val="00F92044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3401F-1478-4EB2-BB44-78840EC9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2018-11-19T11:31:00Z</cp:lastPrinted>
  <dcterms:created xsi:type="dcterms:W3CDTF">2018-11-19T11:31:00Z</dcterms:created>
  <dcterms:modified xsi:type="dcterms:W3CDTF">2018-11-19T11:31:00Z</dcterms:modified>
</cp:coreProperties>
</file>